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CA1" w:rsidRPr="00EE79B8" w:rsidRDefault="007E4CA1" w:rsidP="007E4CA1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Типовое практическое задание:</w:t>
      </w:r>
    </w:p>
    <w:p w:rsidR="007E4CA1" w:rsidRPr="00097EDE" w:rsidRDefault="007E4CA1" w:rsidP="007E4CA1">
      <w:pPr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Создайте</w:t>
      </w:r>
      <w:r>
        <w:rPr>
          <w:sz w:val="28"/>
          <w:szCs w:val="28"/>
          <w:lang w:val="ru-RU"/>
        </w:rPr>
        <w:t xml:space="preserve"> проект</w:t>
      </w:r>
      <w:r>
        <w:rPr>
          <w:sz w:val="28"/>
          <w:szCs w:val="28"/>
          <w:lang w:val="ru-RU"/>
        </w:rPr>
        <w:t xml:space="preserve"> макросов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EPLAN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Создайте не менее 3 видов одного макроса</w:t>
      </w:r>
      <w:r w:rsidR="00F041F7">
        <w:rPr>
          <w:sz w:val="28"/>
          <w:szCs w:val="28"/>
          <w:lang w:val="ru-RU"/>
        </w:rPr>
        <w:t xml:space="preserve"> в данном проекте</w:t>
      </w:r>
      <w:r>
        <w:rPr>
          <w:sz w:val="28"/>
          <w:szCs w:val="28"/>
          <w:lang w:val="ru-RU"/>
        </w:rPr>
        <w:t xml:space="preserve">. С помощью </w:t>
      </w:r>
      <w:r>
        <w:rPr>
          <w:sz w:val="28"/>
          <w:szCs w:val="28"/>
          <w:lang w:val="ru-RU"/>
        </w:rPr>
        <w:t>объекта заполнителя создайте 3 набора различных изделий данного макроса.</w:t>
      </w:r>
      <w:r>
        <w:rPr>
          <w:sz w:val="28"/>
          <w:szCs w:val="28"/>
          <w:lang w:val="ru-RU"/>
        </w:rPr>
        <w:t xml:space="preserve"> </w:t>
      </w:r>
      <w:r w:rsidR="00097EDE">
        <w:rPr>
          <w:sz w:val="28"/>
          <w:szCs w:val="28"/>
          <w:lang w:val="ru-RU"/>
        </w:rPr>
        <w:t xml:space="preserve">Разместите три вида макросов в проекте </w:t>
      </w:r>
      <w:r w:rsidR="00097EDE">
        <w:rPr>
          <w:sz w:val="28"/>
          <w:szCs w:val="28"/>
        </w:rPr>
        <w:t>EPLAN</w:t>
      </w:r>
      <w:r w:rsidR="00097EDE" w:rsidRPr="00097EDE">
        <w:rPr>
          <w:sz w:val="28"/>
          <w:szCs w:val="28"/>
          <w:lang w:val="ru-RU"/>
        </w:rPr>
        <w:t xml:space="preserve"> </w:t>
      </w:r>
      <w:r w:rsidR="00097EDE">
        <w:rPr>
          <w:sz w:val="28"/>
          <w:szCs w:val="28"/>
          <w:lang w:val="ru-RU"/>
        </w:rPr>
        <w:t xml:space="preserve">по итогам практической работы №2. </w:t>
      </w:r>
    </w:p>
    <w:p w:rsidR="007E4CA1" w:rsidRDefault="007E4CA1" w:rsidP="00F80987">
      <w:pPr>
        <w:jc w:val="left"/>
        <w:rPr>
          <w:sz w:val="28"/>
          <w:szCs w:val="28"/>
          <w:lang w:val="ru-RU"/>
        </w:rPr>
      </w:pPr>
    </w:p>
    <w:p w:rsidR="007E4CA1" w:rsidRDefault="007E4CA1" w:rsidP="00F80987">
      <w:pPr>
        <w:jc w:val="left"/>
        <w:rPr>
          <w:sz w:val="28"/>
          <w:szCs w:val="28"/>
          <w:lang w:val="ru-RU"/>
        </w:rPr>
      </w:pPr>
    </w:p>
    <w:p w:rsidR="007E4CA1" w:rsidRPr="00EE79B8" w:rsidRDefault="007E4CA1" w:rsidP="007E4CA1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Теоретические вопросы:</w:t>
      </w:r>
    </w:p>
    <w:p w:rsidR="008E1200" w:rsidRPr="00F80987" w:rsidRDefault="00F80987" w:rsidP="00F80987">
      <w:pPr>
        <w:jc w:val="left"/>
        <w:rPr>
          <w:lang w:val="ru-RU"/>
        </w:rPr>
      </w:pPr>
      <w:r>
        <w:rPr>
          <w:sz w:val="28"/>
          <w:szCs w:val="28"/>
          <w:lang w:val="ru-RU"/>
        </w:rPr>
        <w:t>1</w:t>
      </w:r>
      <w:r w:rsidRPr="00F80987">
        <w:rPr>
          <w:sz w:val="28"/>
          <w:szCs w:val="28"/>
          <w:lang w:val="ru-RU"/>
        </w:rPr>
        <w:t xml:space="preserve">. Интеграция </w:t>
      </w:r>
      <w:r w:rsidRPr="00F80987">
        <w:rPr>
          <w:sz w:val="28"/>
          <w:szCs w:val="28"/>
        </w:rPr>
        <w:t>CAD</w:t>
      </w:r>
      <w:r w:rsidRPr="00F80987">
        <w:rPr>
          <w:sz w:val="28"/>
          <w:szCs w:val="28"/>
          <w:lang w:val="ru-RU"/>
        </w:rPr>
        <w:t xml:space="preserve">- и </w:t>
      </w:r>
      <w:r w:rsidRPr="00F80987">
        <w:rPr>
          <w:sz w:val="28"/>
          <w:szCs w:val="28"/>
        </w:rPr>
        <w:t>CAM</w:t>
      </w:r>
      <w:r>
        <w:rPr>
          <w:sz w:val="28"/>
          <w:szCs w:val="28"/>
          <w:lang w:val="ru-RU"/>
        </w:rPr>
        <w:t>-систем.</w:t>
      </w:r>
      <w:r>
        <w:rPr>
          <w:sz w:val="28"/>
          <w:szCs w:val="28"/>
          <w:lang w:val="ru-RU"/>
        </w:rPr>
        <w:br/>
      </w:r>
      <w:r w:rsidRPr="00F80987">
        <w:rPr>
          <w:sz w:val="28"/>
          <w:szCs w:val="28"/>
          <w:lang w:val="ru-RU"/>
        </w:rPr>
        <w:t>2. Неавтоматизированный, автоматизированный и групповой подх</w:t>
      </w:r>
      <w:r>
        <w:rPr>
          <w:sz w:val="28"/>
          <w:szCs w:val="28"/>
          <w:lang w:val="ru-RU"/>
        </w:rPr>
        <w:t>оды к подготовке производства.</w:t>
      </w:r>
      <w:r>
        <w:rPr>
          <w:sz w:val="28"/>
          <w:szCs w:val="28"/>
          <w:lang w:val="ru-RU"/>
        </w:rPr>
        <w:br/>
      </w:r>
      <w:r w:rsidRPr="00F80987">
        <w:rPr>
          <w:sz w:val="28"/>
          <w:szCs w:val="28"/>
          <w:lang w:val="ru-RU"/>
        </w:rPr>
        <w:t>3. Системы управления данными о продуктах (</w:t>
      </w:r>
      <w:r w:rsidRPr="00F80987">
        <w:rPr>
          <w:sz w:val="28"/>
          <w:szCs w:val="28"/>
        </w:rPr>
        <w:t>PDM</w:t>
      </w:r>
      <w:r>
        <w:rPr>
          <w:sz w:val="28"/>
          <w:szCs w:val="28"/>
          <w:lang w:val="ru-RU"/>
        </w:rPr>
        <w:t>).</w:t>
      </w:r>
      <w:r>
        <w:rPr>
          <w:sz w:val="28"/>
          <w:szCs w:val="28"/>
          <w:lang w:val="ru-RU"/>
        </w:rPr>
        <w:br/>
        <w:t xml:space="preserve">4. Виды </w:t>
      </w:r>
      <w:r w:rsidR="00150444">
        <w:rPr>
          <w:sz w:val="28"/>
          <w:szCs w:val="28"/>
        </w:rPr>
        <w:t xml:space="preserve">CAD </w:t>
      </w:r>
      <w:r w:rsidR="00150444">
        <w:rPr>
          <w:sz w:val="28"/>
          <w:szCs w:val="28"/>
          <w:lang w:val="ru-RU"/>
        </w:rPr>
        <w:t>программ</w:t>
      </w:r>
      <w:bookmarkStart w:id="0" w:name="_GoBack"/>
      <w:bookmarkEnd w:id="0"/>
      <w:r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br/>
      </w:r>
      <w:r w:rsidRPr="00F80987">
        <w:rPr>
          <w:sz w:val="28"/>
          <w:szCs w:val="28"/>
          <w:lang w:val="ru-RU"/>
        </w:rPr>
        <w:t>5. Виртуальная инженерия, примеры промышленного применения виртуальной инженерии.</w:t>
      </w:r>
      <w:r w:rsidRPr="00F80987">
        <w:rPr>
          <w:sz w:val="28"/>
          <w:szCs w:val="28"/>
          <w:lang w:val="ru-RU"/>
        </w:rPr>
        <w:br/>
      </w:r>
    </w:p>
    <w:sectPr w:rsidR="008E1200" w:rsidRPr="00F8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4036CFBA"/>
    <w:lvl w:ilvl="0">
      <w:start w:val="1"/>
      <w:numFmt w:val="upperRoman"/>
      <w:lvlText w:val="%1.  "/>
      <w:lvlJc w:val="left"/>
      <w:pPr>
        <w:tabs>
          <w:tab w:val="num" w:pos="2552"/>
        </w:tabs>
        <w:ind w:left="2552" w:firstLine="0"/>
      </w:pPr>
    </w:lvl>
    <w:lvl w:ilvl="1">
      <w:start w:val="1"/>
      <w:numFmt w:val="upperLetter"/>
      <w:lvlText w:val="%2. 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   %3)  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          %4)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               (%5)  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6"/>
      <w:lvlText w:val="                (%6)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                (%7)  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8"/>
      <w:lvlText w:val="                (%8)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(%9)  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26FE1FCF"/>
    <w:multiLevelType w:val="hybridMultilevel"/>
    <w:tmpl w:val="A508D75A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660336"/>
    <w:multiLevelType w:val="hybridMultilevel"/>
    <w:tmpl w:val="7BA61C64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9603E"/>
    <w:multiLevelType w:val="multilevel"/>
    <w:tmpl w:val="0AB06E12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9" w15:restartNumberingAfterBreak="0">
    <w:nsid w:val="6C402C58"/>
    <w:multiLevelType w:val="hybridMultilevel"/>
    <w:tmpl w:val="A6B86D9E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32DA8"/>
    <w:multiLevelType w:val="singleLevel"/>
    <w:tmpl w:val="C8E216EA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FD"/>
    <w:rsid w:val="00097EDE"/>
    <w:rsid w:val="00144B42"/>
    <w:rsid w:val="00150444"/>
    <w:rsid w:val="00213CFB"/>
    <w:rsid w:val="00223224"/>
    <w:rsid w:val="00243E35"/>
    <w:rsid w:val="003021DC"/>
    <w:rsid w:val="003D1EAE"/>
    <w:rsid w:val="004059DF"/>
    <w:rsid w:val="0041788A"/>
    <w:rsid w:val="004368FD"/>
    <w:rsid w:val="0048423C"/>
    <w:rsid w:val="005E4375"/>
    <w:rsid w:val="006C103D"/>
    <w:rsid w:val="00757C60"/>
    <w:rsid w:val="007621A9"/>
    <w:rsid w:val="007E4CA1"/>
    <w:rsid w:val="007F4C58"/>
    <w:rsid w:val="008763C1"/>
    <w:rsid w:val="008B3B34"/>
    <w:rsid w:val="008E1200"/>
    <w:rsid w:val="009F1E3F"/>
    <w:rsid w:val="00B23D40"/>
    <w:rsid w:val="00BB6F97"/>
    <w:rsid w:val="00CF1720"/>
    <w:rsid w:val="00D202A5"/>
    <w:rsid w:val="00ED45AF"/>
    <w:rsid w:val="00F041F7"/>
    <w:rsid w:val="00F05DAE"/>
    <w:rsid w:val="00F36462"/>
    <w:rsid w:val="00F64B7B"/>
    <w:rsid w:val="00F8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B01AC-AF02-4B1F-8550-E1B4BFBF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B3B34"/>
    <w:pPr>
      <w:keepNext/>
      <w:keepLines/>
      <w:numPr>
        <w:numId w:val="8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8B3B34"/>
    <w:pPr>
      <w:keepNext/>
      <w:keepLines/>
      <w:numPr>
        <w:ilvl w:val="1"/>
        <w:numId w:val="8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8B3B34"/>
    <w:pPr>
      <w:numPr>
        <w:ilvl w:val="2"/>
        <w:numId w:val="8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8B3B34"/>
    <w:pPr>
      <w:numPr>
        <w:ilvl w:val="3"/>
        <w:numId w:val="8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aliases w:val="IEEE 5"/>
    <w:basedOn w:val="a"/>
    <w:next w:val="a"/>
    <w:link w:val="50"/>
    <w:uiPriority w:val="99"/>
    <w:qFormat/>
    <w:rsid w:val="008B3B34"/>
    <w:p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6">
    <w:name w:val="heading 6"/>
    <w:basedOn w:val="a"/>
    <w:next w:val="a"/>
    <w:link w:val="60"/>
    <w:qFormat/>
    <w:rsid w:val="00BB6F97"/>
    <w:pPr>
      <w:keepNext/>
      <w:numPr>
        <w:ilvl w:val="5"/>
        <w:numId w:val="1"/>
      </w:numPr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6F97"/>
    <w:pPr>
      <w:keepNext/>
      <w:numPr>
        <w:ilvl w:val="6"/>
        <w:numId w:val="1"/>
      </w:numPr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B6F97"/>
    <w:pPr>
      <w:keepNext/>
      <w:numPr>
        <w:ilvl w:val="7"/>
        <w:numId w:val="1"/>
      </w:numPr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B6F97"/>
    <w:pPr>
      <w:keepNext/>
      <w:numPr>
        <w:ilvl w:val="8"/>
        <w:numId w:val="1"/>
      </w:numPr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8B3B34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8B3B34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  <w:lang w:val="en-US"/>
    </w:rPr>
  </w:style>
  <w:style w:type="paragraph" w:styleId="a3">
    <w:name w:val="Body Text"/>
    <w:basedOn w:val="a"/>
    <w:link w:val="a4"/>
    <w:rsid w:val="008B3B34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a4">
    <w:name w:val="Основной текст Знак"/>
    <w:link w:val="a3"/>
    <w:rsid w:val="008B3B34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a3"/>
    <w:rsid w:val="008B3B34"/>
    <w:pPr>
      <w:numPr>
        <w:numId w:val="2"/>
      </w:numPr>
      <w:tabs>
        <w:tab w:val="clear" w:pos="648"/>
      </w:tabs>
    </w:pPr>
  </w:style>
  <w:style w:type="paragraph" w:customStyle="1" w:styleId="equation">
    <w:name w:val="equation"/>
    <w:basedOn w:val="a"/>
    <w:rsid w:val="008B3B34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8B3B34"/>
    <w:pPr>
      <w:numPr>
        <w:numId w:val="3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8B3B34"/>
    <w:pPr>
      <w:framePr w:hSpace="187" w:vSpace="187" w:wrap="notBeside" w:vAnchor="text" w:hAnchor="page" w:x="6121" w:y="577"/>
      <w:numPr>
        <w:numId w:val="4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8B3B34"/>
    <w:pPr>
      <w:spacing w:after="120"/>
      <w:ind w:firstLine="274"/>
    </w:pPr>
    <w:rPr>
      <w:i/>
    </w:rPr>
  </w:style>
  <w:style w:type="paragraph" w:customStyle="1" w:styleId="papersubtitle">
    <w:name w:val="paper sub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val="en-US"/>
    </w:rPr>
  </w:style>
  <w:style w:type="paragraph" w:customStyle="1" w:styleId="papertitle">
    <w:name w:val="paper 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8B3B34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8B3B3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8B3B34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8B3B34"/>
    <w:rPr>
      <w:i/>
      <w:iCs/>
      <w:sz w:val="15"/>
      <w:szCs w:val="15"/>
    </w:rPr>
  </w:style>
  <w:style w:type="paragraph" w:customStyle="1" w:styleId="tablecopy">
    <w:name w:val="table copy"/>
    <w:rsid w:val="008B3B34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8B3B34"/>
    <w:pPr>
      <w:numPr>
        <w:numId w:val="6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B23D40"/>
    <w:pPr>
      <w:numPr>
        <w:numId w:val="9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character" w:customStyle="1" w:styleId="10">
    <w:name w:val="Заголовок 1 Знак"/>
    <w:link w:val="1"/>
    <w:rsid w:val="0022322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link w:val="2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link w:val="3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link w:val="4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aliases w:val="IEEE 5 Знак"/>
    <w:link w:val="5"/>
    <w:uiPriority w:val="99"/>
    <w:rsid w:val="008B3B3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60">
    <w:name w:val="Заголовок 6 Знак"/>
    <w:link w:val="6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70">
    <w:name w:val="Заголовок 7 Знак"/>
    <w:link w:val="7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80">
    <w:name w:val="Заголовок 8 Знак"/>
    <w:link w:val="8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90">
    <w:name w:val="Заголовок 9 Знак"/>
    <w:link w:val="9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a5">
    <w:name w:val="header"/>
    <w:basedOn w:val="a"/>
    <w:link w:val="a6"/>
    <w:rsid w:val="008B3B3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8B3B34"/>
    <w:rPr>
      <w:rFonts w:ascii="Times New Roman" w:eastAsia="SimSu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8B3B34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8B3B34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Maklakov</dc:creator>
  <cp:keywords/>
  <dc:description/>
  <cp:lastModifiedBy>Alexander Maklakov</cp:lastModifiedBy>
  <cp:revision>8</cp:revision>
  <dcterms:created xsi:type="dcterms:W3CDTF">2021-10-07T12:46:00Z</dcterms:created>
  <dcterms:modified xsi:type="dcterms:W3CDTF">2021-10-08T03:34:00Z</dcterms:modified>
</cp:coreProperties>
</file>